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rsidR="00173509" w:rsidRPr="006A377D" w:rsidRDefault="00173509" w:rsidP="00173509">
      <w:pPr>
        <w:pStyle w:val="af2"/>
        <w:rPr>
          <w:color w:val="000000" w:themeColor="text1"/>
        </w:rPr>
      </w:pPr>
      <w:r w:rsidRPr="006A377D">
        <w:rPr>
          <w:color w:val="000000" w:themeColor="text1"/>
        </w:rPr>
        <w:t>ВОСЬМЕ СКЛИКАННЯ</w:t>
      </w:r>
    </w:p>
    <w:p w:rsidR="00173509" w:rsidRPr="006A377D" w:rsidRDefault="007D73E9" w:rsidP="00173509">
      <w:pPr>
        <w:pStyle w:val="af2"/>
        <w:rPr>
          <w:color w:val="000000" w:themeColor="text1"/>
        </w:rPr>
      </w:pPr>
      <w:r w:rsidRPr="006A377D">
        <w:rPr>
          <w:color w:val="000000" w:themeColor="text1"/>
        </w:rPr>
        <w:t xml:space="preserve">СОРОК </w:t>
      </w:r>
      <w:r w:rsidR="00190FC9">
        <w:rPr>
          <w:color w:val="000000" w:themeColor="text1"/>
        </w:rPr>
        <w:t>ВОСЬМА</w:t>
      </w:r>
      <w:r w:rsidR="00173509" w:rsidRPr="006A377D">
        <w:rPr>
          <w:color w:val="000000" w:themeColor="text1"/>
        </w:rPr>
        <w:t xml:space="preserve"> СЕСІЯ</w:t>
      </w:r>
    </w:p>
    <w:p w:rsidR="00173509" w:rsidRPr="006A377D" w:rsidRDefault="00173509" w:rsidP="00173509">
      <w:pPr>
        <w:pStyle w:val="af2"/>
        <w:rPr>
          <w:color w:val="000000" w:themeColor="text1"/>
        </w:rPr>
      </w:pPr>
      <w:r w:rsidRPr="006A377D">
        <w:rPr>
          <w:color w:val="000000" w:themeColor="text1"/>
        </w:rPr>
        <w:t>ПЕРШЕ ПЛЕНАРНЕ ЗАСІДАННЯ</w:t>
      </w:r>
    </w:p>
    <w:p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w:t>
      </w:r>
      <w:proofErr w:type="spellStart"/>
      <w:r w:rsidRPr="006A377D">
        <w:rPr>
          <w:bCs/>
          <w:color w:val="000000" w:themeColor="text1"/>
          <w:sz w:val="32"/>
        </w:rPr>
        <w:t>Н</w:t>
      </w:r>
      <w:proofErr w:type="spellEnd"/>
      <w:r w:rsidRPr="006A377D">
        <w:rPr>
          <w:bCs/>
          <w:color w:val="000000" w:themeColor="text1"/>
          <w:sz w:val="32"/>
        </w:rPr>
        <w:t xml:space="preserve"> Я </w:t>
      </w:r>
    </w:p>
    <w:p w:rsidR="007D73E9" w:rsidRDefault="00173509" w:rsidP="005226BE">
      <w:pPr>
        <w:rPr>
          <w:color w:val="000000" w:themeColor="text1"/>
          <w:sz w:val="28"/>
          <w:szCs w:val="28"/>
          <w:lang w:val="uk-UA"/>
        </w:rPr>
      </w:pPr>
      <w:r w:rsidRPr="006A377D">
        <w:rPr>
          <w:color w:val="000000" w:themeColor="text1"/>
          <w:sz w:val="28"/>
          <w:szCs w:val="28"/>
          <w:lang w:val="uk-UA"/>
        </w:rPr>
        <w:t xml:space="preserve"> </w:t>
      </w:r>
      <w:r w:rsidR="00EE377A" w:rsidRPr="006A377D">
        <w:rPr>
          <w:color w:val="000000" w:themeColor="text1"/>
          <w:sz w:val="28"/>
          <w:szCs w:val="28"/>
          <w:lang w:val="uk-UA"/>
        </w:rPr>
        <w:t>_________</w:t>
      </w:r>
      <w:r w:rsidRPr="006A377D">
        <w:rPr>
          <w:color w:val="000000" w:themeColor="text1"/>
          <w:sz w:val="28"/>
          <w:szCs w:val="28"/>
          <w:lang w:val="uk-UA"/>
        </w:rPr>
        <w:t xml:space="preserve">  </w:t>
      </w:r>
      <w:r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sidRPr="006A377D">
        <w:rPr>
          <w:b/>
          <w:color w:val="000000" w:themeColor="text1"/>
          <w:sz w:val="28"/>
          <w:szCs w:val="28"/>
          <w:lang w:val="uk-UA"/>
        </w:rPr>
        <w:t xml:space="preserve"> </w:t>
      </w:r>
      <w:r w:rsidRPr="006A377D">
        <w:rPr>
          <w:color w:val="000000" w:themeColor="text1"/>
          <w:sz w:val="28"/>
          <w:szCs w:val="28"/>
          <w:lang w:val="uk-UA"/>
        </w:rPr>
        <w:t>м. Глухів</w:t>
      </w:r>
      <w:r w:rsidRPr="006A377D">
        <w:rPr>
          <w:b/>
          <w:color w:val="000000" w:themeColor="text1"/>
          <w:sz w:val="28"/>
          <w:szCs w:val="28"/>
          <w:lang w:val="uk-UA"/>
        </w:rPr>
        <w:t xml:space="preserve"> </w:t>
      </w:r>
      <w:r w:rsidRPr="006A377D">
        <w:rPr>
          <w:b/>
          <w:color w:val="000000" w:themeColor="text1"/>
          <w:sz w:val="28"/>
          <w:szCs w:val="28"/>
          <w:lang w:val="uk-UA"/>
        </w:rPr>
        <w:tab/>
        <w:t xml:space="preserve">          </w:t>
      </w:r>
      <w:r w:rsidRPr="006A377D">
        <w:rPr>
          <w:color w:val="000000" w:themeColor="text1"/>
          <w:sz w:val="28"/>
          <w:szCs w:val="28"/>
          <w:lang w:val="uk-UA"/>
        </w:rPr>
        <w:t xml:space="preserve">               №</w:t>
      </w:r>
      <w:r w:rsidR="00645864" w:rsidRPr="006A377D">
        <w:rPr>
          <w:color w:val="000000" w:themeColor="text1"/>
          <w:sz w:val="28"/>
          <w:szCs w:val="28"/>
          <w:lang w:val="uk-UA"/>
        </w:rPr>
        <w:t>___</w:t>
      </w:r>
    </w:p>
    <w:p w:rsidR="005226BE" w:rsidRDefault="005226BE" w:rsidP="005226BE">
      <w:pPr>
        <w:rPr>
          <w:color w:val="000000" w:themeColor="text1"/>
          <w:sz w:val="28"/>
          <w:szCs w:val="28"/>
          <w:lang w:val="uk-UA"/>
        </w:rPr>
      </w:pPr>
    </w:p>
    <w:p w:rsidR="005226BE" w:rsidRPr="005226BE" w:rsidRDefault="005226BE" w:rsidP="005226BE">
      <w:pPr>
        <w:widowControl/>
        <w:autoSpaceDE/>
        <w:autoSpaceDN/>
        <w:adjustRightInd/>
        <w:jc w:val="both"/>
        <w:rPr>
          <w:b/>
          <w:sz w:val="28"/>
          <w:szCs w:val="28"/>
          <w:lang w:val="uk-UA"/>
        </w:rPr>
      </w:pPr>
      <w:r w:rsidRPr="005226BE">
        <w:rPr>
          <w:b/>
          <w:sz w:val="28"/>
          <w:szCs w:val="28"/>
          <w:lang w:val="uk-UA"/>
        </w:rPr>
        <w:t xml:space="preserve">Про надання дозволу на розроблення документації із землеустрою щодо відведення земельної ділянки для ведення лісового господарства і пов’язаних з ним послуг за межами села </w:t>
      </w:r>
      <w:proofErr w:type="spellStart"/>
      <w:r w:rsidRPr="005226BE">
        <w:rPr>
          <w:b/>
          <w:sz w:val="28"/>
          <w:szCs w:val="28"/>
          <w:lang w:val="uk-UA"/>
        </w:rPr>
        <w:t>Уздиця</w:t>
      </w:r>
      <w:proofErr w:type="spellEnd"/>
      <w:r w:rsidRPr="005226BE">
        <w:rPr>
          <w:b/>
          <w:sz w:val="28"/>
          <w:szCs w:val="28"/>
          <w:lang w:val="uk-UA"/>
        </w:rPr>
        <w:t xml:space="preserve"> </w:t>
      </w:r>
      <w:proofErr w:type="spellStart"/>
      <w:r w:rsidRPr="005226BE">
        <w:rPr>
          <w:b/>
          <w:sz w:val="28"/>
          <w:szCs w:val="28"/>
          <w:lang w:val="uk-UA"/>
        </w:rPr>
        <w:t>Уздицького</w:t>
      </w:r>
      <w:proofErr w:type="spellEnd"/>
      <w:r w:rsidRPr="005226BE">
        <w:rPr>
          <w:b/>
          <w:sz w:val="28"/>
          <w:szCs w:val="28"/>
          <w:lang w:val="uk-UA"/>
        </w:rPr>
        <w:t xml:space="preserve"> </w:t>
      </w:r>
      <w:proofErr w:type="spellStart"/>
      <w:r w:rsidRPr="005226BE">
        <w:rPr>
          <w:b/>
          <w:sz w:val="28"/>
          <w:szCs w:val="28"/>
          <w:lang w:val="uk-UA"/>
        </w:rPr>
        <w:t>старостинського</w:t>
      </w:r>
      <w:proofErr w:type="spellEnd"/>
      <w:r w:rsidRPr="005226BE">
        <w:rPr>
          <w:b/>
          <w:sz w:val="28"/>
          <w:szCs w:val="28"/>
          <w:lang w:val="uk-UA"/>
        </w:rPr>
        <w:t xml:space="preserve"> округу Глухівської міської ради</w:t>
      </w:r>
    </w:p>
    <w:p w:rsidR="005226BE" w:rsidRPr="005226BE" w:rsidRDefault="005226BE" w:rsidP="005226BE">
      <w:pPr>
        <w:autoSpaceDE/>
        <w:autoSpaceDN/>
        <w:adjustRightInd/>
        <w:ind w:right="-1"/>
        <w:jc w:val="both"/>
        <w:rPr>
          <w:sz w:val="16"/>
          <w:szCs w:val="16"/>
          <w:lang w:val="uk-UA"/>
        </w:rPr>
      </w:pPr>
    </w:p>
    <w:p w:rsidR="005226BE" w:rsidRPr="005226BE" w:rsidRDefault="005226BE" w:rsidP="005226BE">
      <w:pPr>
        <w:autoSpaceDE/>
        <w:autoSpaceDN/>
        <w:adjustRightInd/>
        <w:ind w:right="-1" w:firstLine="567"/>
        <w:jc w:val="both"/>
        <w:rPr>
          <w:sz w:val="28"/>
          <w:szCs w:val="28"/>
          <w:lang w:val="uk-UA"/>
        </w:rPr>
      </w:pPr>
      <w:r w:rsidRPr="005226BE">
        <w:rPr>
          <w:sz w:val="28"/>
          <w:szCs w:val="28"/>
          <w:lang w:val="uk-UA"/>
        </w:rPr>
        <w:t xml:space="preserve">Розглянувши клопотання </w:t>
      </w:r>
      <w:r w:rsidRPr="005226BE">
        <w:rPr>
          <w:color w:val="000000"/>
          <w:sz w:val="28"/>
          <w:szCs w:val="28"/>
          <w:lang w:val="uk-UA"/>
        </w:rPr>
        <w:t>Філії «Північний лісовий офіс» Державного спеціалізованого господарського підприємства «Ліси України» про надання дозволу на розроблення проекту землеустрою щодо відведення земельних ділянок, розташованих за межами населених пунктів на території Глухівської міської ради, з подальшою передачею їх у державну власність для ведення лісового господарства та пов’язаних з ним послуг</w:t>
      </w:r>
      <w:r w:rsidRPr="005226BE">
        <w:rPr>
          <w:sz w:val="28"/>
          <w:szCs w:val="28"/>
          <w:lang w:val="uk-UA"/>
        </w:rPr>
        <w:t xml:space="preserve">, відповідно до статей  25, 50 Закону України «Про землеустрій», статей 12, 79-1, 122, 123, 134, розділу Х Земельного кодексу України, керуючись статтею 25, пунктом 34 частини першої статті 26 та статтею 59 Закону України «Про місцеве самоврядування в Україні», </w:t>
      </w:r>
      <w:r w:rsidRPr="005226BE">
        <w:rPr>
          <w:b/>
          <w:sz w:val="28"/>
          <w:szCs w:val="28"/>
          <w:lang w:val="uk-UA"/>
        </w:rPr>
        <w:t>міська рада ВИРІШИЛА</w:t>
      </w:r>
      <w:r w:rsidRPr="005226BE">
        <w:rPr>
          <w:sz w:val="28"/>
          <w:szCs w:val="28"/>
          <w:lang w:val="uk-UA"/>
        </w:rPr>
        <w:t>:</w:t>
      </w:r>
    </w:p>
    <w:p w:rsidR="005226BE" w:rsidRPr="005226BE" w:rsidRDefault="005226BE" w:rsidP="005226BE">
      <w:pPr>
        <w:widowControl/>
        <w:autoSpaceDE/>
        <w:autoSpaceDN/>
        <w:adjustRightInd/>
        <w:ind w:right="-142" w:firstLine="567"/>
        <w:jc w:val="both"/>
        <w:rPr>
          <w:sz w:val="28"/>
          <w:szCs w:val="28"/>
          <w:lang w:val="uk-UA"/>
        </w:rPr>
      </w:pPr>
      <w:r w:rsidRPr="005226BE">
        <w:rPr>
          <w:sz w:val="28"/>
          <w:szCs w:val="28"/>
          <w:lang w:val="uk-UA"/>
        </w:rPr>
        <w:t xml:space="preserve">1.Надати дозвіл, з урахуванням вимог державних стандартів, норм і правил у сфері землеустрою Державному спеціалізованому господарському підприємству «Ліси України» на розроблення проекту землеустрою щодо відведення земельної ділянки за рахунок земель запасу сільськогосподарського призначення, орієнтовною площею 2,26 га,  розташовану за межами населеного пункту села </w:t>
      </w:r>
      <w:proofErr w:type="spellStart"/>
      <w:r w:rsidRPr="005226BE">
        <w:rPr>
          <w:sz w:val="28"/>
          <w:szCs w:val="28"/>
          <w:lang w:val="uk-UA"/>
        </w:rPr>
        <w:t>Уздиця</w:t>
      </w:r>
      <w:proofErr w:type="spellEnd"/>
      <w:r w:rsidRPr="005226BE">
        <w:rPr>
          <w:sz w:val="28"/>
          <w:szCs w:val="28"/>
          <w:lang w:val="uk-UA"/>
        </w:rPr>
        <w:t xml:space="preserve"> на території </w:t>
      </w:r>
      <w:proofErr w:type="spellStart"/>
      <w:r w:rsidRPr="005226BE">
        <w:rPr>
          <w:sz w:val="28"/>
          <w:szCs w:val="28"/>
          <w:lang w:val="uk-UA"/>
        </w:rPr>
        <w:t>Уздицького</w:t>
      </w:r>
      <w:proofErr w:type="spellEnd"/>
      <w:r w:rsidRPr="005226BE">
        <w:rPr>
          <w:sz w:val="28"/>
          <w:szCs w:val="28"/>
          <w:lang w:val="uk-UA"/>
        </w:rPr>
        <w:t xml:space="preserve"> </w:t>
      </w:r>
      <w:proofErr w:type="spellStart"/>
      <w:r w:rsidRPr="005226BE">
        <w:rPr>
          <w:sz w:val="28"/>
          <w:szCs w:val="28"/>
          <w:lang w:val="uk-UA"/>
        </w:rPr>
        <w:t>старостинського</w:t>
      </w:r>
      <w:proofErr w:type="spellEnd"/>
      <w:r w:rsidRPr="005226BE">
        <w:rPr>
          <w:sz w:val="28"/>
          <w:szCs w:val="28"/>
          <w:lang w:val="uk-UA"/>
        </w:rPr>
        <w:t xml:space="preserve"> округу Глухівської міської ради (КВЦПЗ: 09.01. – для ведення лісового господарства та пов’язаних з ним послуг).</w:t>
      </w:r>
    </w:p>
    <w:p w:rsidR="005226BE" w:rsidRPr="005226BE" w:rsidRDefault="005226BE" w:rsidP="005226BE">
      <w:pPr>
        <w:widowControl/>
        <w:autoSpaceDE/>
        <w:autoSpaceDN/>
        <w:adjustRightInd/>
        <w:ind w:right="-142" w:firstLine="567"/>
        <w:jc w:val="both"/>
        <w:rPr>
          <w:sz w:val="28"/>
          <w:szCs w:val="28"/>
          <w:lang w:val="uk-UA"/>
        </w:rPr>
      </w:pPr>
      <w:r w:rsidRPr="005226BE">
        <w:rPr>
          <w:sz w:val="28"/>
          <w:szCs w:val="28"/>
          <w:lang w:val="uk-UA"/>
        </w:rPr>
        <w:t>2.Рекомендувати Державному спеціалізованому господарському підприємству «Ліси України»:</w:t>
      </w:r>
    </w:p>
    <w:p w:rsidR="005226BE" w:rsidRPr="005226BE" w:rsidRDefault="005226BE" w:rsidP="005226BE">
      <w:pPr>
        <w:widowControl/>
        <w:autoSpaceDE/>
        <w:autoSpaceDN/>
        <w:adjustRightInd/>
        <w:ind w:right="-142" w:firstLine="567"/>
        <w:jc w:val="both"/>
        <w:rPr>
          <w:sz w:val="28"/>
          <w:szCs w:val="28"/>
          <w:lang w:val="uk-UA"/>
        </w:rPr>
      </w:pPr>
      <w:r w:rsidRPr="005226BE">
        <w:rPr>
          <w:sz w:val="28"/>
          <w:szCs w:val="28"/>
          <w:lang w:val="uk-UA"/>
        </w:rPr>
        <w:t>2.1.Замовити проект відведення земельної ділянки у суб’єкта господарювання, що є виконавцем робіт із землеустрою, згідно з чинним законодавством України.</w:t>
      </w:r>
    </w:p>
    <w:p w:rsidR="005226BE" w:rsidRPr="005226BE" w:rsidRDefault="005226BE" w:rsidP="005226BE">
      <w:pPr>
        <w:widowControl/>
        <w:autoSpaceDE/>
        <w:autoSpaceDN/>
        <w:adjustRightInd/>
        <w:ind w:right="-142" w:firstLine="567"/>
        <w:jc w:val="both"/>
        <w:rPr>
          <w:sz w:val="28"/>
          <w:szCs w:val="28"/>
          <w:lang w:val="uk-UA"/>
        </w:rPr>
      </w:pPr>
      <w:r w:rsidRPr="005226BE">
        <w:rPr>
          <w:sz w:val="28"/>
          <w:szCs w:val="28"/>
          <w:lang w:val="uk-UA"/>
        </w:rPr>
        <w:t>2.2.Після розробки та погодження в установленому чинним законодавством України порядку, разом з отриманими витягами про присвоєння кадастрового номеру земельній ділянці, проект відведення земельної ділянки подати для розгляду і затвердження міською радою.</w:t>
      </w:r>
    </w:p>
    <w:p w:rsidR="005226BE" w:rsidRPr="005226BE" w:rsidRDefault="005226BE" w:rsidP="005226BE">
      <w:pPr>
        <w:widowControl/>
        <w:autoSpaceDE/>
        <w:autoSpaceDN/>
        <w:adjustRightInd/>
        <w:ind w:right="-142" w:firstLine="567"/>
        <w:jc w:val="both"/>
        <w:rPr>
          <w:sz w:val="28"/>
          <w:szCs w:val="28"/>
          <w:lang w:val="uk-UA"/>
        </w:rPr>
      </w:pPr>
      <w:r w:rsidRPr="005226BE">
        <w:rPr>
          <w:sz w:val="28"/>
          <w:szCs w:val="28"/>
          <w:lang w:val="uk-UA"/>
        </w:rPr>
        <w:t xml:space="preserve">3.Контроль за виконанням цього рішення покласти на першого заступника міського голови з питань діяльності виконавчих органів міської ради </w:t>
      </w:r>
      <w:proofErr w:type="spellStart"/>
      <w:r w:rsidRPr="005226BE">
        <w:rPr>
          <w:sz w:val="28"/>
          <w:szCs w:val="28"/>
          <w:lang w:val="uk-UA"/>
        </w:rPr>
        <w:t>Ткаченка</w:t>
      </w:r>
      <w:r w:rsidRPr="005226BE">
        <w:rPr>
          <w:color w:val="FFFFFF"/>
          <w:sz w:val="28"/>
          <w:szCs w:val="28"/>
          <w:lang w:val="uk-UA"/>
        </w:rPr>
        <w:t>_</w:t>
      </w:r>
      <w:r w:rsidRPr="005226BE">
        <w:rPr>
          <w:sz w:val="28"/>
          <w:szCs w:val="28"/>
          <w:lang w:val="uk-UA"/>
        </w:rPr>
        <w:t>О.О</w:t>
      </w:r>
      <w:proofErr w:type="spellEnd"/>
      <w:r w:rsidRPr="005226BE">
        <w:rPr>
          <w:sz w:val="28"/>
          <w:szCs w:val="28"/>
          <w:lang w:val="uk-UA"/>
        </w:rPr>
        <w:t>.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p>
    <w:p w:rsidR="005226BE" w:rsidRPr="005226BE" w:rsidRDefault="005226BE" w:rsidP="005226BE">
      <w:pPr>
        <w:widowControl/>
        <w:tabs>
          <w:tab w:val="left" w:pos="7088"/>
        </w:tabs>
        <w:autoSpaceDE/>
        <w:autoSpaceDN/>
        <w:adjustRightInd/>
        <w:jc w:val="both"/>
        <w:rPr>
          <w:b/>
          <w:sz w:val="28"/>
          <w:szCs w:val="28"/>
          <w:lang w:val="uk-UA"/>
        </w:rPr>
      </w:pPr>
    </w:p>
    <w:p w:rsidR="008D2994" w:rsidRPr="006A377D" w:rsidRDefault="005226BE" w:rsidP="005226BE">
      <w:pPr>
        <w:widowControl/>
        <w:tabs>
          <w:tab w:val="left" w:pos="7088"/>
        </w:tabs>
        <w:autoSpaceDE/>
        <w:autoSpaceDN/>
        <w:adjustRightInd/>
        <w:jc w:val="both"/>
        <w:rPr>
          <w:b/>
          <w:color w:val="000000" w:themeColor="text1"/>
          <w:lang w:val="uk-UA"/>
        </w:rPr>
      </w:pPr>
      <w:r w:rsidRPr="005226BE">
        <w:rPr>
          <w:b/>
          <w:sz w:val="28"/>
          <w:szCs w:val="28"/>
          <w:lang w:val="uk-UA"/>
        </w:rPr>
        <w:t>Міський голова                                                                   Надія ВАЙЛО</w:t>
      </w:r>
      <w:bookmarkStart w:id="0" w:name="_GoBack"/>
      <w:bookmarkEnd w:id="0"/>
    </w:p>
    <w:sectPr w:rsidR="008D2994" w:rsidRPr="006A377D" w:rsidSect="005226BE">
      <w:type w:val="continuous"/>
      <w:pgSz w:w="11906" w:h="16838"/>
      <w:pgMar w:top="709" w:right="709"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F77C6" w:rsidRDefault="00CF77C6" w:rsidP="00E975C2">
      <w:r>
        <w:separator/>
      </w:r>
    </w:p>
  </w:endnote>
  <w:endnote w:type="continuationSeparator" w:id="0">
    <w:p w:rsidR="00CF77C6" w:rsidRDefault="00CF77C6"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F77C6" w:rsidRDefault="00CF77C6" w:rsidP="00E975C2">
      <w:r>
        <w:separator/>
      </w:r>
    </w:p>
  </w:footnote>
  <w:footnote w:type="continuationSeparator" w:id="0">
    <w:p w:rsidR="00CF77C6" w:rsidRDefault="00CF77C6" w:rsidP="00E9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A5210"/>
    <w:multiLevelType w:val="hybridMultilevel"/>
    <w:tmpl w:val="0BA291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6"/>
  </w:num>
  <w:num w:numId="10">
    <w:abstractNumId w:val="17"/>
  </w:num>
  <w:num w:numId="11">
    <w:abstractNumId w:val="4"/>
  </w:num>
  <w:num w:numId="12">
    <w:abstractNumId w:val="15"/>
  </w:num>
  <w:num w:numId="13">
    <w:abstractNumId w:val="7"/>
  </w:num>
  <w:num w:numId="14">
    <w:abstractNumId w:val="33"/>
  </w:num>
  <w:num w:numId="15">
    <w:abstractNumId w:val="34"/>
  </w:num>
  <w:num w:numId="16">
    <w:abstractNumId w:val="16"/>
  </w:num>
  <w:num w:numId="17">
    <w:abstractNumId w:val="21"/>
  </w:num>
  <w:num w:numId="18">
    <w:abstractNumId w:val="18"/>
  </w:num>
  <w:num w:numId="19">
    <w:abstractNumId w:val="30"/>
  </w:num>
  <w:num w:numId="20">
    <w:abstractNumId w:val="28"/>
  </w:num>
  <w:num w:numId="21">
    <w:abstractNumId w:val="29"/>
  </w:num>
  <w:num w:numId="22">
    <w:abstractNumId w:val="1"/>
  </w:num>
  <w:num w:numId="23">
    <w:abstractNumId w:val="2"/>
  </w:num>
  <w:num w:numId="24">
    <w:abstractNumId w:val="3"/>
  </w:num>
  <w:num w:numId="25">
    <w:abstractNumId w:val="12"/>
  </w:num>
  <w:num w:numId="26">
    <w:abstractNumId w:val="31"/>
  </w:num>
  <w:num w:numId="27">
    <w:abstractNumId w:val="11"/>
  </w:num>
  <w:num w:numId="28">
    <w:abstractNumId w:val="22"/>
  </w:num>
  <w:num w:numId="29">
    <w:abstractNumId w:val="6"/>
  </w:num>
  <w:num w:numId="30">
    <w:abstractNumId w:val="23"/>
  </w:num>
  <w:num w:numId="31">
    <w:abstractNumId w:val="9"/>
  </w:num>
  <w:num w:numId="32">
    <w:abstractNumId w:val="27"/>
  </w:num>
  <w:num w:numId="33">
    <w:abstractNumId w:val="19"/>
  </w:num>
  <w:num w:numId="34">
    <w:abstractNumId w:val="5"/>
  </w:num>
  <w:num w:numId="35">
    <w:abstractNumId w:val="25"/>
  </w:num>
  <w:num w:numId="36">
    <w:abstractNumId w:val="14"/>
  </w:num>
  <w:num w:numId="37">
    <w:abstractNumId w:val="20"/>
  </w:num>
  <w:num w:numId="38">
    <w:abstractNumId w:val="13"/>
  </w:num>
  <w:num w:numId="39">
    <w:abstractNumId w:val="32"/>
  </w:num>
  <w:num w:numId="40">
    <w:abstractNumId w:val="3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0FC9"/>
    <w:rsid w:val="0019219D"/>
    <w:rsid w:val="00194AA3"/>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2733"/>
    <w:rsid w:val="00254A21"/>
    <w:rsid w:val="0025664D"/>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A5D"/>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1967"/>
    <w:rsid w:val="00372EF6"/>
    <w:rsid w:val="00376095"/>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428"/>
    <w:rsid w:val="00413D21"/>
    <w:rsid w:val="00415FE3"/>
    <w:rsid w:val="0042012E"/>
    <w:rsid w:val="00420555"/>
    <w:rsid w:val="0042498D"/>
    <w:rsid w:val="004251B8"/>
    <w:rsid w:val="00425357"/>
    <w:rsid w:val="00440C11"/>
    <w:rsid w:val="00443E50"/>
    <w:rsid w:val="00447EF7"/>
    <w:rsid w:val="00450550"/>
    <w:rsid w:val="004508BC"/>
    <w:rsid w:val="00461535"/>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6BE"/>
    <w:rsid w:val="00522AFC"/>
    <w:rsid w:val="00532E36"/>
    <w:rsid w:val="00541BEF"/>
    <w:rsid w:val="00542634"/>
    <w:rsid w:val="00554C97"/>
    <w:rsid w:val="005572F1"/>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144D"/>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994"/>
    <w:rsid w:val="008D2BA8"/>
    <w:rsid w:val="008D5F08"/>
    <w:rsid w:val="008D6BF2"/>
    <w:rsid w:val="008D77FC"/>
    <w:rsid w:val="008E1334"/>
    <w:rsid w:val="008E4254"/>
    <w:rsid w:val="008E575B"/>
    <w:rsid w:val="008F09DA"/>
    <w:rsid w:val="008F3C4E"/>
    <w:rsid w:val="008F3EB7"/>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0E23"/>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3067"/>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6824"/>
    <w:rsid w:val="00BD746E"/>
    <w:rsid w:val="00BE04F0"/>
    <w:rsid w:val="00BE4373"/>
    <w:rsid w:val="00BE6E27"/>
    <w:rsid w:val="00BE7FB1"/>
    <w:rsid w:val="00BF21C7"/>
    <w:rsid w:val="00C040F1"/>
    <w:rsid w:val="00C05373"/>
    <w:rsid w:val="00C05BDD"/>
    <w:rsid w:val="00C05EA1"/>
    <w:rsid w:val="00C05F64"/>
    <w:rsid w:val="00C069EE"/>
    <w:rsid w:val="00C10933"/>
    <w:rsid w:val="00C10E85"/>
    <w:rsid w:val="00C12103"/>
    <w:rsid w:val="00C149BA"/>
    <w:rsid w:val="00C15162"/>
    <w:rsid w:val="00C17F9E"/>
    <w:rsid w:val="00C3097A"/>
    <w:rsid w:val="00C321F1"/>
    <w:rsid w:val="00C348DE"/>
    <w:rsid w:val="00C35090"/>
    <w:rsid w:val="00C406F4"/>
    <w:rsid w:val="00C6306D"/>
    <w:rsid w:val="00C733AF"/>
    <w:rsid w:val="00C81120"/>
    <w:rsid w:val="00C8639A"/>
    <w:rsid w:val="00C870B6"/>
    <w:rsid w:val="00C900F6"/>
    <w:rsid w:val="00C90941"/>
    <w:rsid w:val="00C92562"/>
    <w:rsid w:val="00C9397C"/>
    <w:rsid w:val="00C96869"/>
    <w:rsid w:val="00CA7390"/>
    <w:rsid w:val="00CA7C12"/>
    <w:rsid w:val="00CB20B7"/>
    <w:rsid w:val="00CC036B"/>
    <w:rsid w:val="00CD3994"/>
    <w:rsid w:val="00CE0EB9"/>
    <w:rsid w:val="00CE32C5"/>
    <w:rsid w:val="00CF5D97"/>
    <w:rsid w:val="00CF77C6"/>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44F64"/>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97696"/>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A22E1E"/>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ий текст з від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у виносці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и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 Знак"/>
    <w:basedOn w:val="a0"/>
    <w:link w:val="af2"/>
    <w:rsid w:val="00173509"/>
    <w:rPr>
      <w:b/>
      <w:sz w:val="28"/>
      <w:szCs w:val="28"/>
      <w:lang w:val="uk-UA"/>
    </w:rPr>
  </w:style>
  <w:style w:type="character" w:customStyle="1" w:styleId="ae">
    <w:name w:val="Абзац списку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інтервалів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и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ий текст з від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і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і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95F8E-44BD-40F8-9B80-E84CA4121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1</Pages>
  <Words>1659</Words>
  <Characters>947</Characters>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2025-04-25T07:03:00Z</cp:lastPrinted>
  <dcterms:created xsi:type="dcterms:W3CDTF">2021-05-21T12:45:00Z</dcterms:created>
  <dcterms:modified xsi:type="dcterms:W3CDTF">2025-06-13T11:17:00Z</dcterms:modified>
</cp:coreProperties>
</file>